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056A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056A6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„Dowóz uczniów do szkół podstawowych na terenie Gminy Radomyśl Wielki oraz inne wyjazdy związane z realizacją zadań szkolnych w roku szkolnym 2021/2022”</w:t>
      </w:r>
    </w:p>
    <w:p w:rsidR="002E41BF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E41BF" w:rsidRDefault="002E41BF" w:rsidP="002E41BF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bCs/>
          <w:i/>
          <w:sz w:val="20"/>
          <w:szCs w:val="20"/>
        </w:rPr>
        <w:t>zęść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nr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1- „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Dowóz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miejscowości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Pień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i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Partynia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Schabowiec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Zespołu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Szkolno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Przedszkolnego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w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Partyni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>”.</w:t>
      </w:r>
    </w:p>
    <w:p w:rsidR="002E41BF" w:rsidRPr="00B96348" w:rsidRDefault="002E41BF" w:rsidP="002E41BF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Część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nr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2- „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Dowóz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miejscowości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Zdziarzec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Szkoły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Podstawowej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w Radomyślu Wielkim”.</w:t>
      </w:r>
    </w:p>
    <w:p w:rsidR="002E41B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Częś</w:t>
      </w:r>
      <w:r>
        <w:rPr>
          <w:rFonts w:ascii="Arial" w:hAnsi="Arial" w:cs="Arial"/>
          <w:b/>
          <w:bCs/>
          <w:i/>
          <w:sz w:val="20"/>
          <w:szCs w:val="20"/>
        </w:rPr>
        <w:t>ć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nr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3- „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Przewóz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na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zawody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sportowe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oraz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inne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wyjazdy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związane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realizacją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zadań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szkolnych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” </w:t>
      </w:r>
    </w:p>
    <w:p w:rsidR="002E41B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</w:t>
      </w: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Wypełnić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zgodnie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ze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złożoną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20"/>
          <w:szCs w:val="20"/>
        </w:rPr>
        <w:t>ofertą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wykreślić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B96348">
        <w:rPr>
          <w:rFonts w:ascii="Arial" w:hAnsi="Arial" w:cs="Arial"/>
          <w:b/>
          <w:bCs/>
          <w:i/>
          <w:sz w:val="20"/>
          <w:szCs w:val="20"/>
        </w:rPr>
        <w:t>niepotrzebne</w:t>
      </w:r>
      <w:proofErr w:type="spellEnd"/>
      <w:r w:rsidRPr="00B96348">
        <w:rPr>
          <w:rFonts w:ascii="Arial" w:hAnsi="Arial" w:cs="Arial"/>
          <w:b/>
          <w:bCs/>
          <w:i/>
          <w:sz w:val="20"/>
          <w:szCs w:val="20"/>
        </w:rPr>
        <w:t>)</w:t>
      </w:r>
    </w:p>
    <w:p w:rsidR="002E41BF" w:rsidRPr="00CB7739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6BB" w:rsidRDefault="00BA26BB" w:rsidP="00AC1A4B">
      <w:r>
        <w:separator/>
      </w:r>
    </w:p>
  </w:endnote>
  <w:endnote w:type="continuationSeparator" w:id="0">
    <w:p w:rsidR="00BA26BB" w:rsidRDefault="00BA26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41BF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41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6BB" w:rsidRDefault="00BA26BB" w:rsidP="00AC1A4B">
      <w:r>
        <w:separator/>
      </w:r>
    </w:p>
  </w:footnote>
  <w:footnote w:type="continuationSeparator" w:id="0">
    <w:p w:rsidR="00BA26BB" w:rsidRDefault="00BA26B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41BF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C71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6BB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116C-2C09-45E8-B98F-F88B735A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2021-01-22T11:31:00Z</cp:lastPrinted>
  <dcterms:created xsi:type="dcterms:W3CDTF">2021-02-09T14:14:00Z</dcterms:created>
  <dcterms:modified xsi:type="dcterms:W3CDTF">2021-07-01T13:19:00Z</dcterms:modified>
</cp:coreProperties>
</file>